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A8" w:rsidRPr="001372BE" w:rsidRDefault="001372BE" w:rsidP="001372BE">
      <w:pPr>
        <w:spacing w:after="240" w:line="276" w:lineRule="auto"/>
        <w:ind w:left="6521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>Z</w:t>
      </w:r>
      <w:r w:rsidR="00F143A8" w:rsidRPr="001372BE">
        <w:rPr>
          <w:rFonts w:ascii="Verdana" w:eastAsia="Times New Roman" w:hAnsi="Verdana"/>
          <w:lang w:eastAsia="pl-PL"/>
        </w:rPr>
        <w:t xml:space="preserve">ałącznik nr </w:t>
      </w:r>
      <w:r w:rsidR="00774D26">
        <w:rPr>
          <w:rFonts w:ascii="Verdana" w:eastAsia="Times New Roman" w:hAnsi="Verdana"/>
          <w:lang w:eastAsia="pl-PL"/>
        </w:rPr>
        <w:t>5</w:t>
      </w:r>
      <w:r>
        <w:rPr>
          <w:rFonts w:ascii="Verdana" w:eastAsia="Times New Roman" w:hAnsi="Verdana"/>
          <w:lang w:eastAsia="pl-PL"/>
        </w:rPr>
        <w:t xml:space="preserve"> do SWZ</w:t>
      </w:r>
    </w:p>
    <w:p w:rsidR="0076166B" w:rsidRPr="00802E70" w:rsidRDefault="0076166B" w:rsidP="0076166B">
      <w:pPr>
        <w:spacing w:after="12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WYKONAWC</w:t>
      </w:r>
      <w:r>
        <w:rPr>
          <w:rFonts w:ascii="Verdana" w:hAnsi="Verdana"/>
          <w:b/>
        </w:rPr>
        <w:t>Y WSPÓLNIE UBIEGAJĄCY SIĘ O UDZIELNIE ZAMÓWIENIA</w:t>
      </w:r>
      <w:r w:rsidRPr="00802E70">
        <w:rPr>
          <w:rFonts w:ascii="Verdana" w:hAnsi="Verdana"/>
          <w:b/>
        </w:rPr>
        <w:t>: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Nazwa firmy (wykonawcy)</w:t>
      </w:r>
      <w:r w:rsidRPr="00802E70">
        <w:rPr>
          <w:rFonts w:ascii="Verdana" w:hAnsi="Verdana"/>
        </w:rPr>
        <w:t>:</w:t>
      </w:r>
      <w:r w:rsidRPr="00802E70">
        <w:rPr>
          <w:rFonts w:ascii="Verdana" w:hAnsi="Verdana"/>
          <w:iCs/>
        </w:rPr>
        <w:t xml:space="preserve">                       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1372BE" w:rsidRDefault="0076166B" w:rsidP="0076166B">
      <w:pPr>
        <w:spacing w:before="240" w:line="276" w:lineRule="auto"/>
        <w:rPr>
          <w:rFonts w:ascii="Verdana" w:eastAsia="Times New Roman" w:hAnsi="Verdana"/>
          <w:lang w:eastAsia="pl-PL"/>
        </w:rPr>
      </w:pPr>
      <w:r w:rsidRPr="00802E70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___________________________________________</w:t>
      </w:r>
      <w:r w:rsidRPr="001372BE">
        <w:rPr>
          <w:rFonts w:ascii="Verdana" w:eastAsia="Times New Roman" w:hAnsi="Verdana"/>
          <w:lang w:eastAsia="pl-PL"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Nazwa firmy (wykonawcy)</w:t>
      </w:r>
      <w:r w:rsidRPr="00802E70">
        <w:rPr>
          <w:rFonts w:ascii="Verdana" w:hAnsi="Verdana"/>
        </w:rPr>
        <w:t>:</w:t>
      </w:r>
      <w:r w:rsidRPr="00802E70">
        <w:rPr>
          <w:rFonts w:ascii="Verdana" w:hAnsi="Verdana"/>
          <w:iCs/>
        </w:rPr>
        <w:t xml:space="preserve">                       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Default="0076166B" w:rsidP="0076166B">
      <w:pPr>
        <w:spacing w:before="240" w:line="276" w:lineRule="auto"/>
        <w:rPr>
          <w:rFonts w:ascii="Verdana" w:eastAsia="Times New Roman" w:hAnsi="Verdana"/>
          <w:b/>
          <w:lang w:eastAsia="pl-PL"/>
        </w:rPr>
      </w:pPr>
      <w:r w:rsidRPr="00802E70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___________________________________________</w:t>
      </w:r>
      <w:r w:rsidRPr="001372BE">
        <w:rPr>
          <w:rFonts w:ascii="Verdana" w:eastAsia="Times New Roman" w:hAnsi="Verdana"/>
          <w:lang w:eastAsia="pl-PL"/>
        </w:rPr>
        <w:t xml:space="preserve"> </w:t>
      </w:r>
    </w:p>
    <w:p w:rsidR="00F143A8" w:rsidRPr="001372BE" w:rsidRDefault="00F143A8" w:rsidP="0017253F">
      <w:pPr>
        <w:spacing w:before="240" w:line="276" w:lineRule="auto"/>
        <w:jc w:val="center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b/>
          <w:lang w:eastAsia="pl-PL"/>
        </w:rPr>
        <w:t xml:space="preserve">Oświadczenie </w:t>
      </w:r>
      <w:r w:rsidR="001372BE">
        <w:rPr>
          <w:rFonts w:ascii="Verdana" w:eastAsia="Times New Roman" w:hAnsi="Verdana"/>
          <w:b/>
          <w:lang w:eastAsia="pl-PL"/>
        </w:rPr>
        <w:t>w</w:t>
      </w:r>
      <w:r w:rsidRPr="001372BE">
        <w:rPr>
          <w:rFonts w:ascii="Verdana" w:eastAsia="Times New Roman" w:hAnsi="Verdana"/>
          <w:b/>
          <w:lang w:eastAsia="pl-PL"/>
        </w:rPr>
        <w:t>ykonaw</w:t>
      </w:r>
      <w:r w:rsidR="000C20D7">
        <w:rPr>
          <w:rFonts w:ascii="Verdana" w:eastAsia="Times New Roman" w:hAnsi="Verdana"/>
          <w:b/>
          <w:lang w:eastAsia="pl-PL"/>
        </w:rPr>
        <w:t>ców wspólnie ubiegających się o </w:t>
      </w:r>
      <w:r w:rsidRPr="001372BE">
        <w:rPr>
          <w:rFonts w:ascii="Verdana" w:eastAsia="Times New Roman" w:hAnsi="Verdana"/>
          <w:b/>
          <w:lang w:eastAsia="pl-PL"/>
        </w:rPr>
        <w:t>udzielenie zamówien</w:t>
      </w:r>
      <w:r w:rsidR="000C20D7">
        <w:rPr>
          <w:rFonts w:ascii="Verdana" w:eastAsia="Times New Roman" w:hAnsi="Verdana"/>
          <w:b/>
          <w:lang w:eastAsia="pl-PL"/>
        </w:rPr>
        <w:t xml:space="preserve">ia </w:t>
      </w:r>
      <w:r w:rsidR="0017253F">
        <w:rPr>
          <w:rFonts w:ascii="Verdana" w:eastAsia="Times New Roman" w:hAnsi="Verdana"/>
          <w:b/>
          <w:lang w:eastAsia="pl-PL"/>
        </w:rPr>
        <w:t>składane na postawie</w:t>
      </w:r>
      <w:r w:rsidR="000C20D7">
        <w:rPr>
          <w:rFonts w:ascii="Verdana" w:eastAsia="Times New Roman" w:hAnsi="Verdana"/>
          <w:b/>
          <w:lang w:eastAsia="pl-PL"/>
        </w:rPr>
        <w:t xml:space="preserve"> art. 117 ust. 4 ustawy </w:t>
      </w:r>
      <w:proofErr w:type="spellStart"/>
      <w:r w:rsidR="000C20D7">
        <w:rPr>
          <w:rFonts w:ascii="Verdana" w:eastAsia="Times New Roman" w:hAnsi="Verdana"/>
          <w:b/>
          <w:lang w:eastAsia="pl-PL"/>
        </w:rPr>
        <w:t>Pzp</w:t>
      </w:r>
      <w:proofErr w:type="spellEnd"/>
    </w:p>
    <w:p w:rsidR="00F143A8" w:rsidRPr="001372BE" w:rsidRDefault="00F143A8" w:rsidP="001372BE">
      <w:pPr>
        <w:pStyle w:val="NormalnyWeb"/>
        <w:spacing w:before="0" w:after="120" w:line="276" w:lineRule="auto"/>
        <w:rPr>
          <w:rFonts w:ascii="Verdana" w:eastAsia="Times New Roman" w:hAnsi="Verdana"/>
          <w:sz w:val="22"/>
          <w:szCs w:val="22"/>
          <w:lang w:eastAsia="pl-PL"/>
        </w:rPr>
      </w:pPr>
      <w:r w:rsidRPr="001372BE">
        <w:rPr>
          <w:rFonts w:ascii="Verdana" w:eastAsia="Times New Roman" w:hAnsi="Verdana"/>
          <w:sz w:val="22"/>
          <w:szCs w:val="22"/>
          <w:lang w:eastAsia="pl-PL"/>
        </w:rPr>
        <w:t>Na potrzeby postępowania o udzielenie zamówienia publicznego pn.</w:t>
      </w:r>
      <w:r w:rsidRPr="001372BE">
        <w:rPr>
          <w:rFonts w:ascii="Verdana" w:hAnsi="Verdana" w:cs="Calibri"/>
          <w:b/>
          <w:sz w:val="22"/>
          <w:szCs w:val="22"/>
        </w:rPr>
        <w:t xml:space="preserve"> </w:t>
      </w:r>
      <w:r w:rsidR="002A3A1E">
        <w:rPr>
          <w:rFonts w:ascii="Verdana" w:hAnsi="Verdana" w:cs="Verdana"/>
          <w:b/>
          <w:bCs/>
          <w:color w:val="000000"/>
          <w:sz w:val="22"/>
          <w:szCs w:val="22"/>
        </w:rPr>
        <w:t xml:space="preserve">Remont pomieszczeń w IV LO przy Alei Najświętszej Maryi Panny 56 </w:t>
      </w:r>
      <w:r w:rsidR="001A02D9">
        <w:rPr>
          <w:rFonts w:ascii="Verdana" w:hAnsi="Verdana" w:cs="Verdana"/>
          <w:b/>
          <w:bCs/>
          <w:sz w:val="22"/>
          <w:szCs w:val="22"/>
        </w:rPr>
        <w:t xml:space="preserve"> </w:t>
      </w:r>
      <w:r w:rsidR="00F112B0">
        <w:rPr>
          <w:rFonts w:ascii="Verdana" w:hAnsi="Verdana" w:cs="Verdana"/>
          <w:b/>
          <w:bCs/>
          <w:sz w:val="22"/>
          <w:szCs w:val="22"/>
        </w:rPr>
        <w:t>w </w:t>
      </w:r>
      <w:r w:rsidR="00F24E0F">
        <w:rPr>
          <w:rFonts w:ascii="Verdana" w:hAnsi="Verdana" w:cs="Verdana"/>
          <w:b/>
          <w:bCs/>
          <w:sz w:val="22"/>
          <w:szCs w:val="22"/>
        </w:rPr>
        <w:t>Częstochowie</w:t>
      </w:r>
      <w:r w:rsidR="00BF61C0">
        <w:rPr>
          <w:rFonts w:ascii="Verdana" w:hAnsi="Verdana" w:cs="Verdana"/>
          <w:b/>
          <w:bCs/>
          <w:sz w:val="22"/>
          <w:szCs w:val="22"/>
        </w:rPr>
        <w:t xml:space="preserve"> – BO</w:t>
      </w:r>
      <w:r w:rsidR="00C6730A">
        <w:rPr>
          <w:rFonts w:ascii="Verdana" w:hAnsi="Verdana" w:cs="Verdana"/>
          <w:b/>
          <w:bCs/>
          <w:sz w:val="22"/>
          <w:szCs w:val="22"/>
        </w:rPr>
        <w:t xml:space="preserve"> (II postępowanie)</w:t>
      </w:r>
      <w:r w:rsidR="005E1193">
        <w:rPr>
          <w:rFonts w:ascii="Verdana" w:hAnsi="Verdana" w:cs="Calibri"/>
          <w:sz w:val="22"/>
          <w:szCs w:val="22"/>
        </w:rPr>
        <w:t>,</w:t>
      </w:r>
      <w:r w:rsidR="00646575">
        <w:rPr>
          <w:rFonts w:ascii="Verdana" w:hAnsi="Verdana" w:cs="Calibri"/>
          <w:sz w:val="22"/>
          <w:szCs w:val="22"/>
        </w:rPr>
        <w:t xml:space="preserve"> </w:t>
      </w:r>
      <w:r w:rsidRPr="001372BE">
        <w:rPr>
          <w:rFonts w:ascii="Verdana" w:eastAsia="Times New Roman" w:hAnsi="Verdana"/>
          <w:sz w:val="22"/>
          <w:szCs w:val="22"/>
          <w:lang w:eastAsia="pl-PL"/>
        </w:rPr>
        <w:t xml:space="preserve">prowadzonego przez Gminę Miasto Częstochowa oświadczam, że: </w:t>
      </w:r>
    </w:p>
    <w:p w:rsidR="00F143A8" w:rsidRPr="001372BE" w:rsidRDefault="00F143A8" w:rsidP="001372BE">
      <w:pPr>
        <w:spacing w:line="276" w:lineRule="auto"/>
        <w:ind w:left="284" w:hanging="284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 xml:space="preserve">1. Wykonawca (wspólnik </w:t>
      </w:r>
      <w:r w:rsidR="00853FD5" w:rsidRPr="001372BE">
        <w:rPr>
          <w:rFonts w:ascii="Verdana" w:eastAsia="Times New Roman" w:hAnsi="Verdana"/>
          <w:lang w:eastAsia="pl-PL"/>
        </w:rPr>
        <w:t>k</w:t>
      </w:r>
      <w:r w:rsidRPr="001372BE">
        <w:rPr>
          <w:rFonts w:ascii="Verdana" w:eastAsia="Times New Roman" w:hAnsi="Verdana"/>
          <w:lang w:eastAsia="pl-PL"/>
        </w:rPr>
        <w:t>onsorcjum</w:t>
      </w:r>
      <w:r w:rsidR="00853FD5" w:rsidRPr="001372BE">
        <w:rPr>
          <w:rFonts w:ascii="Verdana" w:eastAsia="Times New Roman" w:hAnsi="Verdana"/>
          <w:lang w:eastAsia="pl-PL"/>
        </w:rPr>
        <w:t>/spółki cywilnej</w:t>
      </w:r>
      <w:r w:rsidRPr="001372BE">
        <w:rPr>
          <w:rFonts w:ascii="Verdana" w:eastAsia="Times New Roman" w:hAnsi="Verdana"/>
          <w:lang w:eastAsia="pl-PL"/>
        </w:rPr>
        <w:t xml:space="preserve">)  </w:t>
      </w:r>
      <w:r w:rsidR="000C20D7">
        <w:rPr>
          <w:rFonts w:ascii="Verdana" w:eastAsia="Times New Roman" w:hAnsi="Verdana"/>
          <w:lang w:eastAsia="pl-PL"/>
        </w:rPr>
        <w:t>_____________________</w:t>
      </w:r>
      <w:r w:rsidRPr="001372BE">
        <w:rPr>
          <w:rFonts w:ascii="Verdana" w:eastAsia="Times New Roman" w:hAnsi="Verdana"/>
          <w:lang w:eastAsia="pl-PL"/>
        </w:rPr>
        <w:t xml:space="preserve"> (nazwa i adres </w:t>
      </w:r>
      <w:r w:rsidR="000C20D7">
        <w:rPr>
          <w:rFonts w:ascii="Verdana" w:eastAsia="Times New Roman" w:hAnsi="Verdana"/>
          <w:lang w:eastAsia="pl-PL"/>
        </w:rPr>
        <w:t>w</w:t>
      </w:r>
      <w:r w:rsidRPr="001372BE">
        <w:rPr>
          <w:rFonts w:ascii="Verdana" w:eastAsia="Times New Roman" w:hAnsi="Verdana"/>
          <w:lang w:eastAsia="pl-PL"/>
        </w:rPr>
        <w:t>ykonawcy) zrealizuje następujące roboty budowlane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usługi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dostawy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 xml:space="preserve">: </w:t>
      </w:r>
      <w:r w:rsidR="000C20D7">
        <w:rPr>
          <w:rFonts w:ascii="Verdana" w:eastAsia="Times New Roman" w:hAnsi="Verdana"/>
          <w:lang w:eastAsia="pl-PL"/>
        </w:rPr>
        <w:t>_______________________________________________</w:t>
      </w:r>
    </w:p>
    <w:p w:rsidR="00F143A8" w:rsidRPr="001372BE" w:rsidRDefault="00F143A8" w:rsidP="001372BE">
      <w:pPr>
        <w:spacing w:line="276" w:lineRule="auto"/>
        <w:ind w:left="284" w:hanging="284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 xml:space="preserve">2. Wykonawca (wspólnik </w:t>
      </w:r>
      <w:r w:rsidR="00853FD5" w:rsidRPr="001372BE">
        <w:rPr>
          <w:rFonts w:ascii="Verdana" w:eastAsia="Times New Roman" w:hAnsi="Verdana"/>
          <w:lang w:eastAsia="pl-PL"/>
        </w:rPr>
        <w:t>k</w:t>
      </w:r>
      <w:r w:rsidRPr="001372BE">
        <w:rPr>
          <w:rFonts w:ascii="Verdana" w:eastAsia="Times New Roman" w:hAnsi="Verdana"/>
          <w:lang w:eastAsia="pl-PL"/>
        </w:rPr>
        <w:t>onsorcjum</w:t>
      </w:r>
      <w:r w:rsidR="00853FD5" w:rsidRPr="001372BE">
        <w:rPr>
          <w:rFonts w:ascii="Verdana" w:eastAsia="Times New Roman" w:hAnsi="Verdana"/>
          <w:lang w:eastAsia="pl-PL"/>
        </w:rPr>
        <w:t>/spółki cywilnej</w:t>
      </w:r>
      <w:r w:rsidRPr="001372BE">
        <w:rPr>
          <w:rFonts w:ascii="Verdana" w:eastAsia="Times New Roman" w:hAnsi="Verdana"/>
          <w:lang w:eastAsia="pl-PL"/>
        </w:rPr>
        <w:t xml:space="preserve">)  </w:t>
      </w:r>
      <w:r w:rsidR="000C20D7">
        <w:rPr>
          <w:rFonts w:ascii="Verdana" w:eastAsia="Times New Roman" w:hAnsi="Verdana"/>
          <w:lang w:eastAsia="pl-PL"/>
        </w:rPr>
        <w:t>_____________________</w:t>
      </w:r>
      <w:r w:rsidRPr="001372BE">
        <w:rPr>
          <w:rFonts w:ascii="Verdana" w:eastAsia="Times New Roman" w:hAnsi="Verdana"/>
          <w:lang w:eastAsia="pl-PL"/>
        </w:rPr>
        <w:t xml:space="preserve"> (nazwa i adres </w:t>
      </w:r>
      <w:r w:rsidR="000C20D7">
        <w:rPr>
          <w:rFonts w:ascii="Verdana" w:eastAsia="Times New Roman" w:hAnsi="Verdana"/>
          <w:lang w:eastAsia="pl-PL"/>
        </w:rPr>
        <w:t>w</w:t>
      </w:r>
      <w:r w:rsidRPr="001372BE">
        <w:rPr>
          <w:rFonts w:ascii="Verdana" w:eastAsia="Times New Roman" w:hAnsi="Verdana"/>
          <w:lang w:eastAsia="pl-PL"/>
        </w:rPr>
        <w:t>ykonawcy) zrealizuje następujące roboty budowlane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usługi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dostawy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 xml:space="preserve">: </w:t>
      </w:r>
      <w:r w:rsidR="000C20D7">
        <w:rPr>
          <w:rFonts w:ascii="Verdana" w:eastAsia="Times New Roman" w:hAnsi="Verdana"/>
          <w:lang w:eastAsia="pl-PL"/>
        </w:rPr>
        <w:t>_______________________________________________</w:t>
      </w:r>
    </w:p>
    <w:p w:rsidR="000C20D7" w:rsidRPr="0076166B" w:rsidRDefault="00F143A8" w:rsidP="0076166B">
      <w:pPr>
        <w:spacing w:after="0" w:line="276" w:lineRule="auto"/>
        <w:ind w:left="284" w:hanging="284"/>
        <w:rPr>
          <w:rFonts w:ascii="Verdana" w:eastAsia="Times New Roman" w:hAnsi="Verdana"/>
          <w:color w:val="FF0000"/>
          <w:lang w:eastAsia="pl-PL"/>
        </w:rPr>
      </w:pPr>
      <w:r w:rsidRPr="000C20D7">
        <w:rPr>
          <w:rFonts w:ascii="Verdana" w:eastAsia="Times New Roman" w:hAnsi="Verdana"/>
          <w:color w:val="FF0000"/>
          <w:lang w:eastAsia="pl-PL"/>
        </w:rPr>
        <w:t>* niepotrzebne skreślić</w:t>
      </w:r>
    </w:p>
    <w:p w:rsidR="000C20D7" w:rsidRPr="0070468B" w:rsidRDefault="000C20D7" w:rsidP="008A5FFC">
      <w:pPr>
        <w:spacing w:before="360" w:after="0" w:line="240" w:lineRule="auto"/>
        <w:ind w:left="6095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0C20D7" w:rsidRDefault="000C20D7" w:rsidP="000C20D7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 w:rsidR="00722986"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 w:rsidR="00722986"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osoby (</w:t>
      </w:r>
      <w:r w:rsidRPr="009B1054">
        <w:rPr>
          <w:rFonts w:ascii="Verdana" w:hAnsi="Verdana" w:cs="Arial"/>
          <w:sz w:val="18"/>
          <w:szCs w:val="18"/>
        </w:rPr>
        <w:t>osób</w:t>
      </w:r>
      <w:r>
        <w:rPr>
          <w:rFonts w:ascii="Verdana" w:hAnsi="Verdana" w:cs="Arial"/>
          <w:sz w:val="18"/>
          <w:szCs w:val="18"/>
        </w:rPr>
        <w:t>)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 w:rsidR="0076166B">
        <w:rPr>
          <w:rFonts w:ascii="Verdana" w:hAnsi="Verdana" w:cs="Arial"/>
          <w:iCs/>
          <w:sz w:val="18"/>
          <w:szCs w:val="18"/>
        </w:rPr>
        <w:t>W</w:t>
      </w:r>
      <w:r>
        <w:rPr>
          <w:rFonts w:ascii="Verdana" w:hAnsi="Verdana" w:cs="Arial"/>
          <w:iCs/>
          <w:sz w:val="18"/>
          <w:szCs w:val="18"/>
        </w:rPr>
        <w:t>ykonaw</w:t>
      </w:r>
      <w:r w:rsidR="00E2727F">
        <w:rPr>
          <w:rFonts w:ascii="Verdana" w:hAnsi="Verdana" w:cs="Arial"/>
          <w:iCs/>
          <w:sz w:val="18"/>
          <w:szCs w:val="18"/>
        </w:rPr>
        <w:t>ców wspólnie ubiegających się o </w:t>
      </w:r>
      <w:r>
        <w:rPr>
          <w:rFonts w:ascii="Verdana" w:hAnsi="Verdana" w:cs="Arial"/>
          <w:iCs/>
          <w:sz w:val="18"/>
          <w:szCs w:val="18"/>
        </w:rPr>
        <w:t>zamówienie (konsorcjum, spółka cywilna)</w:t>
      </w:r>
    </w:p>
    <w:p w:rsidR="000C20D7" w:rsidRPr="00A618B3" w:rsidRDefault="000C20D7" w:rsidP="000C20D7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>
        <w:rPr>
          <w:rFonts w:ascii="Verdana" w:hAnsi="Verdana"/>
          <w:i/>
          <w:lang w:eastAsia="pl-PL"/>
        </w:rPr>
        <w:t>_______________________________</w:t>
      </w:r>
    </w:p>
    <w:p w:rsidR="00F143A8" w:rsidRPr="000C20D7" w:rsidRDefault="000C20D7" w:rsidP="000C20D7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p w:rsidR="00881A1E" w:rsidRPr="002A744B" w:rsidRDefault="00881A1E" w:rsidP="002A744B">
      <w:pPr>
        <w:spacing w:after="120" w:line="240" w:lineRule="auto"/>
        <w:rPr>
          <w:rFonts w:ascii="Verdana" w:hAnsi="Verdana"/>
          <w:sz w:val="20"/>
          <w:szCs w:val="20"/>
        </w:rPr>
      </w:pPr>
    </w:p>
    <w:sectPr w:rsidR="00881A1E" w:rsidRPr="002A744B" w:rsidSect="00977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8B3" w:rsidRDefault="005208B3" w:rsidP="003E7B35">
      <w:pPr>
        <w:spacing w:after="0" w:line="240" w:lineRule="auto"/>
      </w:pPr>
      <w:r>
        <w:separator/>
      </w:r>
    </w:p>
  </w:endnote>
  <w:endnote w:type="continuationSeparator" w:id="0">
    <w:p w:rsidR="005208B3" w:rsidRDefault="005208B3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30A" w:rsidRDefault="00C673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C6730A">
              <w:rPr>
                <w:rFonts w:ascii="Verdana" w:hAnsi="Verdana"/>
                <w:sz w:val="16"/>
                <w:szCs w:val="16"/>
              </w:rPr>
              <w:t>49</w:t>
            </w:r>
            <w:r w:rsidR="00F112B0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>202</w:t>
            </w:r>
            <w:r w:rsidR="001A02D9"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6730A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6730A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30A" w:rsidRDefault="00C673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8B3" w:rsidRDefault="005208B3" w:rsidP="003E7B35">
      <w:pPr>
        <w:spacing w:after="0" w:line="240" w:lineRule="auto"/>
      </w:pPr>
      <w:r>
        <w:separator/>
      </w:r>
    </w:p>
  </w:footnote>
  <w:footnote w:type="continuationSeparator" w:id="0">
    <w:p w:rsidR="005208B3" w:rsidRDefault="005208B3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30A" w:rsidRDefault="00C673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AF5" w:rsidRPr="00C740B4" w:rsidRDefault="00D10AF5" w:rsidP="00CA4338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 w:rsidR="002A3A1E">
      <w:rPr>
        <w:rFonts w:ascii="Verdana" w:hAnsi="Verdana"/>
        <w:sz w:val="16"/>
        <w:szCs w:val="16"/>
      </w:rPr>
      <w:t>remont pomieszczeń w IV LO przy Alei Najświętszej Maryi Panny 56</w:t>
    </w:r>
    <w:r w:rsidR="002F2053">
      <w:rPr>
        <w:rFonts w:ascii="Verdana" w:hAnsi="Verdana"/>
        <w:sz w:val="16"/>
        <w:szCs w:val="16"/>
      </w:rPr>
      <w:t xml:space="preserve"> w Częstochowie – </w:t>
    </w:r>
    <w:r w:rsidR="00BF61C0">
      <w:rPr>
        <w:rFonts w:ascii="Verdana" w:hAnsi="Verdana"/>
        <w:sz w:val="16"/>
        <w:szCs w:val="16"/>
      </w:rPr>
      <w:t>BO</w:t>
    </w:r>
    <w:r w:rsidR="00C6730A">
      <w:rPr>
        <w:rFonts w:ascii="Verdana" w:hAnsi="Verdana"/>
        <w:sz w:val="16"/>
        <w:szCs w:val="16"/>
      </w:rPr>
      <w:t xml:space="preserve"> </w:t>
    </w:r>
    <w:bookmarkStart w:id="0" w:name="_GoBack"/>
    <w:r w:rsidR="00C6730A">
      <w:rPr>
        <w:rFonts w:ascii="Verdana" w:hAnsi="Verdana"/>
        <w:sz w:val="16"/>
        <w:szCs w:val="16"/>
      </w:rPr>
      <w:t>(II postępowanie)</w:t>
    </w:r>
    <w:bookmarkEnd w:id="0"/>
    <w:r w:rsidR="002F2053">
      <w:rPr>
        <w:rFonts w:ascii="Verdana" w:hAnsi="Verdana"/>
        <w:sz w:val="16"/>
        <w:szCs w:val="16"/>
      </w:rPr>
      <w:t>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30A" w:rsidRDefault="00C673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2EB8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852AC"/>
    <w:rsid w:val="00191605"/>
    <w:rsid w:val="001920AD"/>
    <w:rsid w:val="0019524F"/>
    <w:rsid w:val="00196379"/>
    <w:rsid w:val="001969B4"/>
    <w:rsid w:val="001A02D9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0622F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1DC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A1E"/>
    <w:rsid w:val="002A3E33"/>
    <w:rsid w:val="002A744B"/>
    <w:rsid w:val="002B0062"/>
    <w:rsid w:val="002B062B"/>
    <w:rsid w:val="002B109F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2053"/>
    <w:rsid w:val="002F7D60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5C5E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4F163B"/>
    <w:rsid w:val="0050198B"/>
    <w:rsid w:val="00502501"/>
    <w:rsid w:val="00503C2B"/>
    <w:rsid w:val="00507783"/>
    <w:rsid w:val="00510132"/>
    <w:rsid w:val="005118DA"/>
    <w:rsid w:val="00511CD6"/>
    <w:rsid w:val="00520613"/>
    <w:rsid w:val="005208B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320E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193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6575"/>
    <w:rsid w:val="00647639"/>
    <w:rsid w:val="00652415"/>
    <w:rsid w:val="00654750"/>
    <w:rsid w:val="00654914"/>
    <w:rsid w:val="00655115"/>
    <w:rsid w:val="00655FE0"/>
    <w:rsid w:val="00657C79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449D"/>
    <w:rsid w:val="00786F78"/>
    <w:rsid w:val="00787753"/>
    <w:rsid w:val="00793CEE"/>
    <w:rsid w:val="007A4E40"/>
    <w:rsid w:val="007A5233"/>
    <w:rsid w:val="007A5A22"/>
    <w:rsid w:val="007A7B00"/>
    <w:rsid w:val="007B4D5B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0763B"/>
    <w:rsid w:val="0081168F"/>
    <w:rsid w:val="00811AD0"/>
    <w:rsid w:val="008129C0"/>
    <w:rsid w:val="00812C82"/>
    <w:rsid w:val="00812D13"/>
    <w:rsid w:val="008170C8"/>
    <w:rsid w:val="00817ACA"/>
    <w:rsid w:val="00820705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2F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B48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6469"/>
    <w:rsid w:val="009772CB"/>
    <w:rsid w:val="00977386"/>
    <w:rsid w:val="00977C65"/>
    <w:rsid w:val="00980F3C"/>
    <w:rsid w:val="00983195"/>
    <w:rsid w:val="00984E2E"/>
    <w:rsid w:val="009900C1"/>
    <w:rsid w:val="00991F85"/>
    <w:rsid w:val="00993B3A"/>
    <w:rsid w:val="00994112"/>
    <w:rsid w:val="009B0264"/>
    <w:rsid w:val="009B1054"/>
    <w:rsid w:val="009B6D72"/>
    <w:rsid w:val="009C1E6A"/>
    <w:rsid w:val="009C2022"/>
    <w:rsid w:val="009D26F6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4B2D"/>
    <w:rsid w:val="00BF5603"/>
    <w:rsid w:val="00BF61C0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6730A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A51A4"/>
    <w:rsid w:val="00DA622B"/>
    <w:rsid w:val="00DB05A4"/>
    <w:rsid w:val="00DB19B2"/>
    <w:rsid w:val="00DC082F"/>
    <w:rsid w:val="00DC3190"/>
    <w:rsid w:val="00DC323C"/>
    <w:rsid w:val="00DC4475"/>
    <w:rsid w:val="00DC4978"/>
    <w:rsid w:val="00DC569A"/>
    <w:rsid w:val="00DC59B5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1905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742"/>
    <w:rsid w:val="00F07EFC"/>
    <w:rsid w:val="00F10A36"/>
    <w:rsid w:val="00F10BD5"/>
    <w:rsid w:val="00F112B0"/>
    <w:rsid w:val="00F143A8"/>
    <w:rsid w:val="00F15CEB"/>
    <w:rsid w:val="00F16BF7"/>
    <w:rsid w:val="00F23237"/>
    <w:rsid w:val="00F24E0F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3B93"/>
    <w:rsid w:val="00F55750"/>
    <w:rsid w:val="00F55D70"/>
    <w:rsid w:val="00F604E8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484F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C392D-3059-4711-AAA4-DDD53E88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43</cp:revision>
  <dcterms:created xsi:type="dcterms:W3CDTF">2023-03-22T08:05:00Z</dcterms:created>
  <dcterms:modified xsi:type="dcterms:W3CDTF">2025-06-26T09:40:00Z</dcterms:modified>
</cp:coreProperties>
</file>